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6F67EB66" w:rsidR="00533FAA" w:rsidRPr="0093531C" w:rsidRDefault="005B5686" w:rsidP="00533FAA">
      <w:pPr>
        <w:pStyle w:val="Nagwek1"/>
        <w:shd w:val="clear" w:color="auto" w:fill="C6D9F1" w:themeFill="text2" w:themeFillTint="33"/>
        <w:rPr>
          <w:rFonts w:cstheme="minorHAnsi"/>
          <w:color w:val="7030A0"/>
          <w:sz w:val="20"/>
          <w:szCs w:val="20"/>
        </w:rPr>
      </w:pPr>
      <w:bookmarkStart w:id="0" w:name="_Toc516738908"/>
      <w:bookmarkStart w:id="1" w:name="_Toc18928752"/>
      <w:r w:rsidRPr="0093531C">
        <w:rPr>
          <w:rFonts w:cstheme="minorHAnsi"/>
          <w:color w:val="7030A0"/>
          <w:sz w:val="20"/>
          <w:szCs w:val="20"/>
        </w:rPr>
        <w:t xml:space="preserve">ZAŁĄCZNIK NR </w:t>
      </w:r>
      <w:r w:rsidR="00EC7904" w:rsidRPr="0093531C">
        <w:rPr>
          <w:rFonts w:cstheme="minorHAnsi"/>
          <w:color w:val="7030A0"/>
          <w:sz w:val="20"/>
          <w:szCs w:val="20"/>
        </w:rPr>
        <w:t>7</w:t>
      </w:r>
      <w:r w:rsidRPr="0093531C">
        <w:rPr>
          <w:rFonts w:cstheme="minorHAnsi"/>
          <w:color w:val="7030A0"/>
          <w:sz w:val="20"/>
          <w:szCs w:val="20"/>
        </w:rPr>
        <w:t xml:space="preserve"> DO SWZ</w:t>
      </w:r>
      <w:r w:rsidR="0017020E" w:rsidRPr="0093531C">
        <w:rPr>
          <w:rFonts w:cstheme="minorHAnsi"/>
          <w:color w:val="7030A0"/>
          <w:sz w:val="20"/>
          <w:szCs w:val="20"/>
        </w:rPr>
        <w:t xml:space="preserve"> </w:t>
      </w:r>
      <w:r w:rsidR="009A4EA9" w:rsidRPr="0093531C">
        <w:rPr>
          <w:rFonts w:cstheme="minorHAnsi"/>
          <w:color w:val="7030A0"/>
          <w:sz w:val="20"/>
          <w:szCs w:val="20"/>
        </w:rPr>
        <w:t xml:space="preserve">– </w:t>
      </w:r>
      <w:bookmarkEnd w:id="0"/>
      <w:bookmarkEnd w:id="1"/>
      <w:r w:rsidR="003760F3" w:rsidRPr="0093531C">
        <w:rPr>
          <w:rFonts w:cstheme="minorHAnsi"/>
          <w:color w:val="7030A0"/>
          <w:sz w:val="20"/>
          <w:szCs w:val="20"/>
        </w:rPr>
        <w:t xml:space="preserve">OŚWIADCZENIE </w:t>
      </w:r>
      <w:r w:rsidR="00EC7904" w:rsidRPr="0093531C">
        <w:rPr>
          <w:rFonts w:cstheme="minorHAnsi"/>
          <w:color w:val="7030A0"/>
          <w:sz w:val="20"/>
          <w:szCs w:val="20"/>
        </w:rPr>
        <w:t>W SP</w:t>
      </w:r>
      <w:r w:rsidR="00995A5E">
        <w:rPr>
          <w:rFonts w:cstheme="minorHAnsi"/>
          <w:color w:val="7030A0"/>
          <w:sz w:val="20"/>
          <w:szCs w:val="20"/>
        </w:rPr>
        <w:t>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995A5E" w:rsidRDefault="00670E55" w:rsidP="00670E55">
            <w:pPr>
              <w:spacing w:line="360" w:lineRule="auto"/>
              <w:jc w:val="center"/>
              <w:rPr>
                <w:rFonts w:asciiTheme="minorHAnsi" w:eastAsiaTheme="majorEastAsia" w:hAnsiTheme="minorHAnsi" w:cstheme="minorHAnsi"/>
                <w:b/>
                <w:i/>
                <w:iCs/>
                <w:sz w:val="20"/>
              </w:rPr>
            </w:pPr>
            <w:r w:rsidRPr="00995A5E">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E594512"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1AA776FB" w:rsidR="00CD053C" w:rsidRPr="0031012E" w:rsidRDefault="00533FAA" w:rsidP="0031012E">
      <w:pPr>
        <w:spacing w:before="120" w:line="36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C6603F" w:rsidRPr="00C6603F">
        <w:rPr>
          <w:rFonts w:asciiTheme="minorHAnsi" w:hAnsiTheme="minorHAnsi" w:cstheme="minorHAnsi"/>
          <w:b/>
          <w:sz w:val="20"/>
          <w:lang w:eastAsia="pl-PL"/>
        </w:rPr>
        <w:t>POST/DYS/OLD/GZ/0</w:t>
      </w:r>
      <w:r w:rsidR="00BA031B">
        <w:rPr>
          <w:rFonts w:asciiTheme="minorHAnsi" w:hAnsiTheme="minorHAnsi" w:cstheme="minorHAnsi"/>
          <w:b/>
          <w:sz w:val="20"/>
          <w:lang w:eastAsia="pl-PL"/>
        </w:rPr>
        <w:t>4271</w:t>
      </w:r>
      <w:r w:rsidR="00C6603F" w:rsidRPr="00C6603F">
        <w:rPr>
          <w:rFonts w:asciiTheme="minorHAnsi" w:hAnsiTheme="minorHAnsi" w:cstheme="minorHAnsi"/>
          <w:b/>
          <w:sz w:val="20"/>
          <w:lang w:eastAsia="pl-PL"/>
        </w:rPr>
        <w:t>/2025</w:t>
      </w:r>
      <w:r w:rsidRPr="00C6603F">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BA031B" w:rsidRPr="00BA031B">
        <w:rPr>
          <w:rFonts w:asciiTheme="minorHAnsi" w:hAnsiTheme="minorHAnsi" w:cstheme="minorHAnsi"/>
          <w:i/>
          <w:color w:val="002060"/>
          <w:sz w:val="20"/>
          <w:u w:val="single"/>
          <w:lang w:eastAsia="pl-PL"/>
        </w:rPr>
        <w:t>Wykonanie dokumentacji projektowej w branży elektroenergetycznej na terenie działania OŁD w RE Bełchatów oraz RE Piotrków Trybunalski w podziale na 3 części</w:t>
      </w:r>
      <w:r w:rsidRPr="00CD053C">
        <w:rPr>
          <w:rFonts w:asciiTheme="minorHAnsi" w:hAnsiTheme="minorHAnsi" w:cstheme="minorHAnsi"/>
          <w:sz w:val="20"/>
        </w:rPr>
        <w:t xml:space="preserve">, </w:t>
      </w:r>
      <w:r w:rsidRPr="0031012E">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0031012E" w:rsidRPr="0031012E">
        <w:rPr>
          <w:rFonts w:asciiTheme="minorHAnsi" w:hAnsiTheme="minorHAnsi" w:cstheme="minorHAnsi"/>
          <w:sz w:val="20"/>
          <w:lang w:eastAsia="pl-PL"/>
        </w:rPr>
        <w:t xml:space="preserve"> posiadamy odpowiednie doświadczenie zawodowe i w okresie ostatnich 3 lat przed upływem terminu składania ofert, </w:t>
      </w:r>
      <w:r w:rsidR="003050C1">
        <w:rPr>
          <w:rFonts w:asciiTheme="minorHAnsi" w:hAnsiTheme="minorHAnsi" w:cstheme="minorHAnsi"/>
          <w:sz w:val="20"/>
          <w:lang w:eastAsia="pl-PL"/>
        </w:rPr>
        <w:br/>
      </w:r>
      <w:r w:rsidR="0031012E" w:rsidRPr="0031012E">
        <w:rPr>
          <w:rFonts w:asciiTheme="minorHAnsi" w:hAnsiTheme="minorHAnsi" w:cstheme="minorHAnsi"/>
          <w:sz w:val="20"/>
          <w:lang w:eastAsia="pl-PL"/>
        </w:rPr>
        <w:t>a jeżeli okres prowadzenia działalności jest krótszy – w tym ok</w:t>
      </w:r>
      <w:r w:rsidR="0031012E">
        <w:rPr>
          <w:rFonts w:asciiTheme="minorHAnsi" w:hAnsiTheme="minorHAnsi" w:cstheme="minorHAnsi"/>
          <w:sz w:val="20"/>
          <w:lang w:eastAsia="pl-PL"/>
        </w:rPr>
        <w:t xml:space="preserve">resie, zrealizowaliśmy minimum </w:t>
      </w:r>
      <w:r w:rsidR="0031012E" w:rsidRPr="0031012E">
        <w:rPr>
          <w:rFonts w:asciiTheme="minorHAnsi" w:hAnsiTheme="minorHAnsi" w:cstheme="minorHAnsi"/>
          <w:sz w:val="20"/>
          <w:lang w:eastAsia="pl-PL"/>
        </w:rPr>
        <w:t>3 dokumentacje projektowe odpowiadające swoim rodzajem projektom stanowiącym przedmiot zamówienia</w:t>
      </w:r>
      <w:r w:rsidR="00EC7904" w:rsidRPr="00995A5E">
        <w:rPr>
          <w:rFonts w:ascii="Calibri" w:hAnsi="Calibri"/>
          <w:color w:val="002060"/>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A5D795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050C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050C1">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20831A7B" w:rsidR="002369B6" w:rsidRPr="0084600E" w:rsidRDefault="0084600E" w:rsidP="0084600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4AE5F3FD" wp14:editId="72CE036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8948056">
    <w:abstractNumId w:val="27"/>
  </w:num>
  <w:num w:numId="2" w16cid:durableId="1728799315">
    <w:abstractNumId w:val="11"/>
  </w:num>
  <w:num w:numId="3" w16cid:durableId="356469733">
    <w:abstractNumId w:val="5"/>
  </w:num>
  <w:num w:numId="4" w16cid:durableId="942031870">
    <w:abstractNumId w:val="44"/>
  </w:num>
  <w:num w:numId="5" w16cid:durableId="1028331242">
    <w:abstractNumId w:val="24"/>
  </w:num>
  <w:num w:numId="6" w16cid:durableId="1569684047">
    <w:abstractNumId w:val="18"/>
  </w:num>
  <w:num w:numId="7" w16cid:durableId="1368096267">
    <w:abstractNumId w:val="33"/>
  </w:num>
  <w:num w:numId="8" w16cid:durableId="1189291648">
    <w:abstractNumId w:val="52"/>
  </w:num>
  <w:num w:numId="9" w16cid:durableId="860123101">
    <w:abstractNumId w:val="16"/>
  </w:num>
  <w:num w:numId="10" w16cid:durableId="630668203">
    <w:abstractNumId w:val="40"/>
  </w:num>
  <w:num w:numId="11" w16cid:durableId="572661507">
    <w:abstractNumId w:val="29"/>
  </w:num>
  <w:num w:numId="12" w16cid:durableId="567307703">
    <w:abstractNumId w:val="23"/>
  </w:num>
  <w:num w:numId="13" w16cid:durableId="828784629">
    <w:abstractNumId w:val="12"/>
  </w:num>
  <w:num w:numId="14" w16cid:durableId="1978222220">
    <w:abstractNumId w:val="31"/>
  </w:num>
  <w:num w:numId="15" w16cid:durableId="20859991">
    <w:abstractNumId w:val="43"/>
  </w:num>
  <w:num w:numId="16" w16cid:durableId="855193579">
    <w:abstractNumId w:val="39"/>
  </w:num>
  <w:num w:numId="17" w16cid:durableId="2076274954">
    <w:abstractNumId w:val="53"/>
  </w:num>
  <w:num w:numId="18" w16cid:durableId="2037194307">
    <w:abstractNumId w:val="21"/>
  </w:num>
  <w:num w:numId="19" w16cid:durableId="2001077182">
    <w:abstractNumId w:val="6"/>
  </w:num>
  <w:num w:numId="20" w16cid:durableId="1845198449">
    <w:abstractNumId w:val="36"/>
  </w:num>
  <w:num w:numId="21" w16cid:durableId="3869974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6339749">
    <w:abstractNumId w:val="8"/>
  </w:num>
  <w:num w:numId="23" w16cid:durableId="709695074">
    <w:abstractNumId w:val="56"/>
  </w:num>
  <w:num w:numId="24" w16cid:durableId="556235771">
    <w:abstractNumId w:val="9"/>
  </w:num>
  <w:num w:numId="25" w16cid:durableId="778910955">
    <w:abstractNumId w:val="25"/>
  </w:num>
  <w:num w:numId="26" w16cid:durableId="198058531">
    <w:abstractNumId w:val="17"/>
  </w:num>
  <w:num w:numId="27" w16cid:durableId="179242862">
    <w:abstractNumId w:val="28"/>
  </w:num>
  <w:num w:numId="28" w16cid:durableId="914895548">
    <w:abstractNumId w:val="7"/>
  </w:num>
  <w:num w:numId="29" w16cid:durableId="1688749484">
    <w:abstractNumId w:val="26"/>
  </w:num>
  <w:num w:numId="30" w16cid:durableId="954406140">
    <w:abstractNumId w:val="34"/>
  </w:num>
  <w:num w:numId="31" w16cid:durableId="1011224327">
    <w:abstractNumId w:val="32"/>
  </w:num>
  <w:num w:numId="32" w16cid:durableId="747113248">
    <w:abstractNumId w:val="38"/>
  </w:num>
  <w:num w:numId="33" w16cid:durableId="1410736016">
    <w:abstractNumId w:val="41"/>
  </w:num>
  <w:num w:numId="34" w16cid:durableId="1851138885">
    <w:abstractNumId w:val="19"/>
  </w:num>
  <w:num w:numId="35" w16cid:durableId="391119225">
    <w:abstractNumId w:val="22"/>
  </w:num>
  <w:num w:numId="36" w16cid:durableId="1499034694">
    <w:abstractNumId w:val="4"/>
  </w:num>
  <w:num w:numId="37" w16cid:durableId="845486532">
    <w:abstractNumId w:val="50"/>
  </w:num>
  <w:num w:numId="38" w16cid:durableId="1509102781">
    <w:abstractNumId w:val="47"/>
  </w:num>
  <w:num w:numId="39" w16cid:durableId="1287542499">
    <w:abstractNumId w:val="54"/>
  </w:num>
  <w:num w:numId="40" w16cid:durableId="1901674841">
    <w:abstractNumId w:val="45"/>
  </w:num>
  <w:num w:numId="41" w16cid:durableId="1809467119">
    <w:abstractNumId w:val="37"/>
  </w:num>
  <w:num w:numId="42" w16cid:durableId="387723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64471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69022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81337508">
    <w:abstractNumId w:val="51"/>
  </w:num>
  <w:num w:numId="46" w16cid:durableId="51269392">
    <w:abstractNumId w:val="49"/>
  </w:num>
  <w:num w:numId="47" w16cid:durableId="582254172">
    <w:abstractNumId w:val="48"/>
  </w:num>
  <w:num w:numId="48" w16cid:durableId="1959485090">
    <w:abstractNumId w:val="46"/>
  </w:num>
  <w:num w:numId="49" w16cid:durableId="1502938160">
    <w:abstractNumId w:val="10"/>
  </w:num>
  <w:num w:numId="50" w16cid:durableId="1228346472">
    <w:abstractNumId w:val="20"/>
  </w:num>
  <w:num w:numId="51" w16cid:durableId="224611406">
    <w:abstractNumId w:val="3"/>
  </w:num>
  <w:num w:numId="52" w16cid:durableId="2063821874">
    <w:abstractNumId w:val="42"/>
  </w:num>
  <w:num w:numId="53" w16cid:durableId="211161134">
    <w:abstractNumId w:val="15"/>
  </w:num>
  <w:num w:numId="54" w16cid:durableId="320162592">
    <w:abstractNumId w:val="35"/>
  </w:num>
  <w:num w:numId="55" w16cid:durableId="521018756">
    <w:abstractNumId w:val="30"/>
  </w:num>
  <w:num w:numId="56" w16cid:durableId="2045591489">
    <w:abstractNumId w:val="13"/>
  </w:num>
  <w:num w:numId="57" w16cid:durableId="531916880">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4EE"/>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0C1"/>
    <w:rsid w:val="00305A16"/>
    <w:rsid w:val="00305F21"/>
    <w:rsid w:val="003076FA"/>
    <w:rsid w:val="003079D3"/>
    <w:rsid w:val="0031012E"/>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577"/>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00E"/>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31C"/>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5E"/>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31B"/>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03F"/>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H Załącznik nr 7 do SWZ - Oświadczenie_doświadczenie.docx</dmsv2BaseFileName>
    <dmsv2BaseDisplayName xmlns="http://schemas.microsoft.com/sharepoint/v3">H Załącznik nr 7 do SWZ - Oświadczenie_doświadczenie</dmsv2BaseDisplayName>
    <dmsv2SWPP2ObjectNumber xmlns="http://schemas.microsoft.com/sharepoint/v3">POST/DYS/OLD/GZ/04271/2025                        </dmsv2SWPP2ObjectNumber>
    <dmsv2SWPP2SumMD5 xmlns="http://schemas.microsoft.com/sharepoint/v3">e6823eb03ce10df389d3f4d89318721c</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23892130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JEUP5JKVCYQC-1440096624-6056</_dlc_DocId>
    <_dlc_DocIdUrl xmlns="a19cb1c7-c5c7-46d4-85ae-d83685407bba">
      <Url>https://swpp2.dms.gkpge.pl/sites/41/_layouts/15/DocIdRedir.aspx?ID=JEUP5JKVCYQC-1440096624-6056</Url>
      <Description>JEUP5JKVCYQC-1440096624-6056</Description>
    </_dlc_DocIdUrl>
  </documentManagement>
</p:properties>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73CE952-FDE1-4DD7-A745-E640E868CAEF}"/>
</file>

<file path=customXml/itemProps4.xml><?xml version="1.0" encoding="utf-8"?>
<ds:datastoreItem xmlns:ds="http://schemas.openxmlformats.org/officeDocument/2006/customXml" ds:itemID="{E78FCAF6-4A97-409A-BD56-A4770E5D438C}">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157</Words>
  <Characters>947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13</cp:revision>
  <cp:lastPrinted>2021-02-26T13:14:00Z</cp:lastPrinted>
  <dcterms:created xsi:type="dcterms:W3CDTF">2022-02-01T08:26:00Z</dcterms:created>
  <dcterms:modified xsi:type="dcterms:W3CDTF">2025-11-26T11:14:00Z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c7088ec9-6246-4479-811f-3b6aaf566bb4</vt:lpwstr>
  </property>
</Properties>
</file>